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906F9" w14:textId="002CF4E8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 xml:space="preserve">Załącznik nr </w:t>
      </w:r>
      <w:r w:rsidR="00A2551D">
        <w:rPr>
          <w:rFonts w:asciiTheme="minorHAnsi" w:eastAsia="Arial" w:hAnsiTheme="minorHAnsi" w:cstheme="minorHAnsi"/>
          <w:color w:val="0000CC"/>
          <w:sz w:val="24"/>
          <w:szCs w:val="24"/>
        </w:rPr>
        <w:t>6</w:t>
      </w:r>
    </w:p>
    <w:p w14:paraId="53DD099C" w14:textId="77777777" w:rsidR="00A2551D" w:rsidRDefault="00A2551D" w:rsidP="00A2551D">
      <w:pPr>
        <w:rPr>
          <w:rFonts w:asciiTheme="minorHAnsi" w:eastAsia="Times New Roman" w:hAnsiTheme="minorHAnsi" w:cstheme="minorHAnsi"/>
          <w:b/>
          <w:bCs/>
          <w:color w:val="0000CC"/>
          <w:lang w:eastAsia="en-US" w:bidi="ar-SA"/>
        </w:rPr>
      </w:pPr>
    </w:p>
    <w:p w14:paraId="5812ED4D" w14:textId="77777777" w:rsidR="00A2551D" w:rsidRPr="006F46E3" w:rsidRDefault="00A2551D" w:rsidP="00A2551D">
      <w:pPr>
        <w:rPr>
          <w:rFonts w:cs="Arial"/>
        </w:rPr>
      </w:pPr>
      <w:r>
        <w:rPr>
          <w:rFonts w:cs="Arial"/>
          <w:b/>
        </w:rPr>
        <w:t>Wykonawca</w:t>
      </w:r>
      <w:r w:rsidRPr="00BE23DE">
        <w:rPr>
          <w:rFonts w:cs="Arial"/>
          <w:b/>
        </w:rPr>
        <w:t>:</w:t>
      </w:r>
    </w:p>
    <w:p w14:paraId="692685E0" w14:textId="0E71BEC6" w:rsidR="00A2551D" w:rsidRPr="00BE23DE" w:rsidRDefault="00A2551D" w:rsidP="00A2551D">
      <w:pPr>
        <w:ind w:right="5954"/>
        <w:rPr>
          <w:rFonts w:cs="Arial"/>
        </w:rPr>
      </w:pPr>
      <w:r w:rsidRPr="00BE23DE">
        <w:rPr>
          <w:rFonts w:cs="Arial"/>
        </w:rPr>
        <w:t>…………………………</w:t>
      </w:r>
      <w:r>
        <w:rPr>
          <w:rFonts w:cs="Arial"/>
        </w:rPr>
        <w:t>……</w:t>
      </w:r>
    </w:p>
    <w:p w14:paraId="05EAD997" w14:textId="4612A4A2" w:rsidR="00A2551D" w:rsidRPr="00BE23DE" w:rsidRDefault="00A2551D" w:rsidP="00A2551D">
      <w:pPr>
        <w:ind w:right="5954"/>
        <w:rPr>
          <w:rFonts w:cs="Arial"/>
        </w:rPr>
      </w:pPr>
      <w:r w:rsidRPr="00BE23DE">
        <w:rPr>
          <w:rFonts w:cs="Arial"/>
        </w:rPr>
        <w:t>…………………………</w:t>
      </w:r>
      <w:r>
        <w:rPr>
          <w:rFonts w:cs="Arial"/>
        </w:rPr>
        <w:t>……</w:t>
      </w:r>
    </w:p>
    <w:p w14:paraId="1DAA28F6" w14:textId="5442C7CC" w:rsidR="00A2551D" w:rsidRPr="00BE23DE" w:rsidRDefault="00A2551D" w:rsidP="00A2551D">
      <w:pPr>
        <w:ind w:right="5954"/>
        <w:rPr>
          <w:rFonts w:cs="Arial"/>
        </w:rPr>
      </w:pPr>
      <w:r w:rsidRPr="00BE23DE">
        <w:rPr>
          <w:rFonts w:cs="Arial"/>
        </w:rPr>
        <w:t>………………………………</w:t>
      </w:r>
    </w:p>
    <w:p w14:paraId="23F21433" w14:textId="77777777" w:rsidR="00A2551D" w:rsidRPr="00BE23DE" w:rsidRDefault="00A2551D" w:rsidP="00A2551D">
      <w:pPr>
        <w:ind w:right="5953"/>
        <w:rPr>
          <w:rFonts w:cs="Arial"/>
          <w:i/>
        </w:rPr>
      </w:pPr>
      <w:r w:rsidRPr="00BE23DE">
        <w:rPr>
          <w:rFonts w:cs="Arial"/>
          <w:i/>
        </w:rPr>
        <w:t>(pełna nazwa/firma, adres, w zależności od podmiotu: NIP/PESEL, KRS/</w:t>
      </w:r>
      <w:proofErr w:type="spellStart"/>
      <w:r w:rsidRPr="00BE23DE">
        <w:rPr>
          <w:rFonts w:cs="Arial"/>
          <w:i/>
        </w:rPr>
        <w:t>CEiDG</w:t>
      </w:r>
      <w:proofErr w:type="spellEnd"/>
      <w:r w:rsidRPr="00BE23DE">
        <w:rPr>
          <w:rFonts w:cs="Arial"/>
          <w:i/>
        </w:rPr>
        <w:t>)</w:t>
      </w:r>
    </w:p>
    <w:p w14:paraId="18FDB029" w14:textId="77777777" w:rsidR="00A2551D" w:rsidRDefault="00A2551D" w:rsidP="00A2551D">
      <w:pPr>
        <w:rPr>
          <w:rFonts w:cs="Arial"/>
          <w:u w:val="single"/>
        </w:rPr>
      </w:pPr>
      <w:r w:rsidRPr="00BE23DE">
        <w:rPr>
          <w:rFonts w:cs="Arial"/>
          <w:u w:val="single"/>
        </w:rPr>
        <w:t>reprezentowany przez:</w:t>
      </w:r>
    </w:p>
    <w:p w14:paraId="70CE7351" w14:textId="77777777" w:rsidR="00DA5EB6" w:rsidRPr="00BE23DE" w:rsidRDefault="00DA5EB6" w:rsidP="00A2551D">
      <w:pPr>
        <w:rPr>
          <w:rFonts w:cs="Arial"/>
          <w:u w:val="single"/>
        </w:rPr>
      </w:pPr>
    </w:p>
    <w:p w14:paraId="575BE13F" w14:textId="44FABB78" w:rsidR="00A2551D" w:rsidRPr="00BE23DE" w:rsidRDefault="00A2551D" w:rsidP="00A2551D">
      <w:pPr>
        <w:ind w:right="5954"/>
        <w:rPr>
          <w:rFonts w:cs="Arial"/>
        </w:rPr>
      </w:pPr>
      <w:r w:rsidRPr="00BE23DE">
        <w:rPr>
          <w:rFonts w:cs="Arial"/>
        </w:rPr>
        <w:t>………………………………………………</w:t>
      </w:r>
      <w:r>
        <w:rPr>
          <w:rFonts w:cs="Arial"/>
        </w:rPr>
        <w:t>………………</w:t>
      </w:r>
    </w:p>
    <w:p w14:paraId="7ADD0B3E" w14:textId="77777777" w:rsidR="00A2551D" w:rsidRPr="00BE23DE" w:rsidRDefault="00A2551D" w:rsidP="00A2551D">
      <w:pPr>
        <w:ind w:right="5954"/>
        <w:rPr>
          <w:rFonts w:cs="Arial"/>
        </w:rPr>
      </w:pPr>
    </w:p>
    <w:p w14:paraId="0D05562B" w14:textId="77777777" w:rsidR="00A2551D" w:rsidRPr="00BE23DE" w:rsidRDefault="00A2551D" w:rsidP="00A2551D">
      <w:pPr>
        <w:ind w:right="5953"/>
        <w:rPr>
          <w:rFonts w:cs="Arial"/>
          <w:i/>
        </w:rPr>
      </w:pPr>
      <w:r w:rsidRPr="00BE23DE">
        <w:rPr>
          <w:rFonts w:cs="Arial"/>
          <w:i/>
        </w:rPr>
        <w:t>(imię, nazwisko, stanowisko/podstawa do  reprezentacji)</w:t>
      </w:r>
    </w:p>
    <w:p w14:paraId="20C760DA" w14:textId="77777777" w:rsidR="00A2551D" w:rsidRPr="00BE23DE" w:rsidRDefault="00A2551D" w:rsidP="00A2551D">
      <w:pPr>
        <w:tabs>
          <w:tab w:val="left" w:pos="3768"/>
        </w:tabs>
        <w:rPr>
          <w:rFonts w:cs="Arial"/>
        </w:rPr>
      </w:pPr>
      <w:r w:rsidRPr="00BE23DE">
        <w:rPr>
          <w:rFonts w:cs="Arial"/>
        </w:rPr>
        <w:tab/>
      </w:r>
    </w:p>
    <w:p w14:paraId="1BDB4BA3" w14:textId="77777777" w:rsidR="00A2551D" w:rsidRPr="00BE23DE" w:rsidRDefault="00A2551D" w:rsidP="00A2551D">
      <w:pPr>
        <w:spacing w:after="120"/>
        <w:jc w:val="center"/>
        <w:rPr>
          <w:rFonts w:cs="Arial"/>
          <w:b/>
          <w:u w:val="single"/>
        </w:rPr>
      </w:pPr>
      <w:r w:rsidRPr="00BE23DE">
        <w:rPr>
          <w:rFonts w:cs="Arial"/>
          <w:b/>
          <w:u w:val="single"/>
        </w:rPr>
        <w:t xml:space="preserve">Oświadczenie </w:t>
      </w:r>
    </w:p>
    <w:p w14:paraId="46F167C8" w14:textId="77777777" w:rsidR="00A2551D" w:rsidRPr="00BE23DE" w:rsidRDefault="00A2551D" w:rsidP="00A2551D">
      <w:pPr>
        <w:jc w:val="center"/>
        <w:rPr>
          <w:rFonts w:cs="Arial"/>
          <w:b/>
        </w:rPr>
      </w:pPr>
      <w:r w:rsidRPr="00BE23DE">
        <w:rPr>
          <w:rFonts w:cs="Arial"/>
          <w:b/>
        </w:rPr>
        <w:t xml:space="preserve">składane na podstawie art. 125 ust. 1 ustawy z dnia 11 września 2019 r. </w:t>
      </w:r>
    </w:p>
    <w:p w14:paraId="36274D02" w14:textId="77777777" w:rsidR="00A2551D" w:rsidRPr="00BE23DE" w:rsidRDefault="00A2551D" w:rsidP="00A2551D">
      <w:pPr>
        <w:jc w:val="center"/>
        <w:rPr>
          <w:rFonts w:cs="Arial"/>
          <w:b/>
        </w:rPr>
      </w:pPr>
      <w:r w:rsidRPr="00BE23DE">
        <w:rPr>
          <w:rFonts w:cs="Arial"/>
          <w:b/>
        </w:rPr>
        <w:t xml:space="preserve"> Prawo zamówień publicznych (dalej jako: ustawa </w:t>
      </w:r>
      <w:proofErr w:type="spellStart"/>
      <w:r w:rsidRPr="00BE23DE">
        <w:rPr>
          <w:rFonts w:cs="Arial"/>
          <w:b/>
        </w:rPr>
        <w:t>Pzp</w:t>
      </w:r>
      <w:proofErr w:type="spellEnd"/>
      <w:r w:rsidRPr="00BE23DE">
        <w:rPr>
          <w:rFonts w:cs="Arial"/>
          <w:b/>
        </w:rPr>
        <w:t xml:space="preserve">), </w:t>
      </w:r>
    </w:p>
    <w:p w14:paraId="1CC2080A" w14:textId="77777777" w:rsidR="00A2551D" w:rsidRPr="00BE23DE" w:rsidRDefault="00A2551D" w:rsidP="00A2551D">
      <w:pPr>
        <w:spacing w:before="120"/>
        <w:jc w:val="center"/>
        <w:rPr>
          <w:rFonts w:cs="Arial"/>
          <w:b/>
          <w:u w:val="single"/>
        </w:rPr>
      </w:pPr>
      <w:r w:rsidRPr="00BE23DE">
        <w:rPr>
          <w:rFonts w:cs="Arial"/>
          <w:b/>
          <w:u w:val="single"/>
        </w:rPr>
        <w:t xml:space="preserve">DOTYCZĄCE SPEŁNIANIA WARUNKÓW UDZIAŁU W POSTĘPOWANIU </w:t>
      </w:r>
      <w:r w:rsidRPr="00BE23DE">
        <w:rPr>
          <w:rFonts w:cs="Arial"/>
          <w:b/>
          <w:u w:val="single"/>
        </w:rPr>
        <w:br/>
      </w:r>
    </w:p>
    <w:p w14:paraId="5ABB37F4" w14:textId="77777777" w:rsidR="00A2551D" w:rsidRPr="00BE23DE" w:rsidRDefault="00A2551D" w:rsidP="00A2551D">
      <w:pPr>
        <w:jc w:val="both"/>
        <w:rPr>
          <w:rFonts w:cs="Arial"/>
        </w:rPr>
      </w:pPr>
    </w:p>
    <w:p w14:paraId="5B5E810D" w14:textId="77777777" w:rsidR="00A2551D" w:rsidRPr="00BE23DE" w:rsidRDefault="00A2551D" w:rsidP="00A2551D">
      <w:pPr>
        <w:ind w:firstLine="709"/>
        <w:jc w:val="both"/>
        <w:rPr>
          <w:rFonts w:cs="Arial"/>
        </w:rPr>
      </w:pPr>
      <w:r w:rsidRPr="00BE23DE">
        <w:rPr>
          <w:rFonts w:cs="Arial"/>
        </w:rPr>
        <w:t>Na potrzeby postępowania o udzielenie zamówienia publicznego</w:t>
      </w:r>
      <w:r w:rsidRPr="00BE23DE">
        <w:rPr>
          <w:rFonts w:cs="Arial"/>
        </w:rPr>
        <w:br/>
        <w:t xml:space="preserve">pn. </w:t>
      </w:r>
      <w:r>
        <w:rPr>
          <w:rFonts w:ascii="Calibri" w:hAnsi="Calibri" w:cs="Calibri"/>
          <w:b/>
        </w:rPr>
        <w:t>Usługa odbioru, transportu i zagospodarowania odpadów komunalnych</w:t>
      </w:r>
      <w:r>
        <w:rPr>
          <w:rFonts w:ascii="Calibri" w:hAnsi="Calibri"/>
          <w:b/>
        </w:rPr>
        <w:t xml:space="preserve"> </w:t>
      </w:r>
      <w:r w:rsidRPr="005E6409">
        <w:rPr>
          <w:rFonts w:ascii="Calibri" w:hAnsi="Calibri"/>
          <w:b/>
        </w:rPr>
        <w:t xml:space="preserve"> </w:t>
      </w:r>
      <w:r w:rsidRPr="00BE23DE">
        <w:rPr>
          <w:rFonts w:cs="Arial"/>
        </w:rPr>
        <w:t>prowa</w:t>
      </w:r>
      <w:r>
        <w:rPr>
          <w:rFonts w:cs="Arial"/>
        </w:rPr>
        <w:t>dzonego przez Zakład Gospodarki Komunalnej i Mieszkaniowej w Strykowie</w:t>
      </w:r>
      <w:r w:rsidRPr="00BE23DE">
        <w:rPr>
          <w:rFonts w:cs="Arial"/>
          <w:i/>
        </w:rPr>
        <w:t xml:space="preserve">, </w:t>
      </w:r>
      <w:r w:rsidRPr="00BE23DE">
        <w:rPr>
          <w:rFonts w:cs="Arial"/>
        </w:rPr>
        <w:t>oświadczam, co następuje:</w:t>
      </w:r>
    </w:p>
    <w:p w14:paraId="5389C1C3" w14:textId="77777777" w:rsidR="00A2551D" w:rsidRPr="00BE23DE" w:rsidRDefault="00A2551D" w:rsidP="00A2551D">
      <w:pPr>
        <w:ind w:firstLine="709"/>
        <w:jc w:val="both"/>
        <w:rPr>
          <w:rFonts w:cs="Arial"/>
        </w:rPr>
      </w:pPr>
    </w:p>
    <w:p w14:paraId="66DB4136" w14:textId="77777777" w:rsidR="00A2551D" w:rsidRPr="00BE23DE" w:rsidRDefault="00A2551D" w:rsidP="00A2551D">
      <w:pPr>
        <w:ind w:firstLine="709"/>
        <w:jc w:val="both"/>
        <w:rPr>
          <w:rFonts w:cs="Arial"/>
        </w:rPr>
      </w:pPr>
    </w:p>
    <w:p w14:paraId="046199A0" w14:textId="77777777" w:rsidR="00A2551D" w:rsidRPr="00BE23DE" w:rsidRDefault="00A2551D" w:rsidP="00A2551D">
      <w:pPr>
        <w:shd w:val="clear" w:color="auto" w:fill="BFBFBF" w:themeFill="background1" w:themeFillShade="BF"/>
        <w:jc w:val="both"/>
        <w:rPr>
          <w:rFonts w:cs="Arial"/>
          <w:b/>
        </w:rPr>
      </w:pPr>
      <w:r w:rsidRPr="00BE23DE">
        <w:rPr>
          <w:rFonts w:cs="Arial"/>
          <w:b/>
        </w:rPr>
        <w:t>INFORMACJA DOTYCZĄCA WYKONAWCY:</w:t>
      </w:r>
    </w:p>
    <w:p w14:paraId="2F4F3CE8" w14:textId="77777777" w:rsidR="00A2551D" w:rsidRPr="00BE23DE" w:rsidRDefault="00A2551D" w:rsidP="00A2551D">
      <w:pPr>
        <w:jc w:val="both"/>
        <w:rPr>
          <w:rFonts w:cs="Arial"/>
        </w:rPr>
      </w:pPr>
    </w:p>
    <w:p w14:paraId="0DE06973" w14:textId="77777777" w:rsidR="00A2551D" w:rsidRPr="00BE23DE" w:rsidRDefault="00A2551D" w:rsidP="00A2551D">
      <w:pPr>
        <w:jc w:val="both"/>
        <w:rPr>
          <w:rFonts w:cs="Arial"/>
        </w:rPr>
      </w:pPr>
      <w:r w:rsidRPr="00BE23DE">
        <w:rPr>
          <w:rFonts w:cs="Arial"/>
        </w:rPr>
        <w:t xml:space="preserve">Oświadczam, że spełniam warunki udziału w postępowaniu określone przez zamawiającego w dziale V SWZ dotyczącej postępowania na </w:t>
      </w:r>
      <w:r>
        <w:rPr>
          <w:rFonts w:ascii="Calibri" w:hAnsi="Calibri" w:cs="Calibri"/>
          <w:b/>
        </w:rPr>
        <w:t>Usługa odbioru, transportu i zagospodarowania odpadów komunalnych</w:t>
      </w:r>
      <w:r w:rsidRPr="005E6409">
        <w:rPr>
          <w:rFonts w:ascii="Calibri" w:hAnsi="Calibri"/>
          <w:b/>
        </w:rPr>
        <w:t xml:space="preserve"> </w:t>
      </w:r>
      <w:r w:rsidRPr="005E6409">
        <w:rPr>
          <w:rFonts w:cs="Arial"/>
        </w:rPr>
        <w:t xml:space="preserve">prowadzonego przez </w:t>
      </w:r>
      <w:r>
        <w:rPr>
          <w:rFonts w:cs="Arial"/>
          <w:b/>
        </w:rPr>
        <w:t xml:space="preserve">ZGKiM Strykowie </w:t>
      </w:r>
    </w:p>
    <w:p w14:paraId="753A1A18" w14:textId="77777777" w:rsidR="00A2551D" w:rsidRPr="00BE23DE" w:rsidRDefault="00A2551D" w:rsidP="00A2551D">
      <w:pPr>
        <w:jc w:val="both"/>
        <w:rPr>
          <w:rFonts w:cs="Arial"/>
        </w:rPr>
      </w:pPr>
    </w:p>
    <w:p w14:paraId="51080932" w14:textId="77777777" w:rsidR="00A2551D" w:rsidRPr="00BE23DE" w:rsidRDefault="00A2551D" w:rsidP="00A2551D">
      <w:pPr>
        <w:shd w:val="clear" w:color="auto" w:fill="BFBFBF" w:themeFill="background1" w:themeFillShade="BF"/>
        <w:jc w:val="both"/>
        <w:rPr>
          <w:rFonts w:cs="Arial"/>
        </w:rPr>
      </w:pPr>
      <w:r w:rsidRPr="00BE23DE">
        <w:rPr>
          <w:rFonts w:cs="Arial"/>
          <w:b/>
        </w:rPr>
        <w:t>INFORMACJA W ZWIĄZKU Z POLEGANIEM NA ZASOBACH INNYCH PODMIOTÓW</w:t>
      </w:r>
      <w:r w:rsidRPr="00BE23DE">
        <w:rPr>
          <w:rFonts w:cs="Arial"/>
        </w:rPr>
        <w:t xml:space="preserve">: </w:t>
      </w:r>
    </w:p>
    <w:p w14:paraId="3C55B462" w14:textId="61F6D703" w:rsidR="00A2551D" w:rsidRPr="00BE23DE" w:rsidRDefault="00A2551D" w:rsidP="00A2551D">
      <w:pPr>
        <w:jc w:val="both"/>
        <w:rPr>
          <w:rFonts w:cs="Arial"/>
          <w:i/>
        </w:rPr>
      </w:pPr>
      <w:r w:rsidRPr="00BE23DE">
        <w:rPr>
          <w:rFonts w:cs="Arial"/>
        </w:rPr>
        <w:t xml:space="preserve">Oświadczam, że w celu wykazania spełniania warunków udziału w postępowaniu, określonych przez zamawiającego w dziale V SWZ dotyczącej postępowania na </w:t>
      </w:r>
      <w:r>
        <w:rPr>
          <w:rFonts w:ascii="Calibri" w:hAnsi="Calibri" w:cs="Calibri"/>
          <w:b/>
        </w:rPr>
        <w:t>Usługa odbioru, transportu i zagospodarowania odpadów komunalnych</w:t>
      </w:r>
      <w:r>
        <w:rPr>
          <w:rFonts w:ascii="Calibri" w:hAnsi="Calibri"/>
          <w:b/>
        </w:rPr>
        <w:t xml:space="preserve"> </w:t>
      </w:r>
      <w:r w:rsidRPr="00BE23DE">
        <w:rPr>
          <w:rFonts w:cs="Arial"/>
        </w:rPr>
        <w:t xml:space="preserve">prowadzonego </w:t>
      </w:r>
      <w:r w:rsidRPr="005E6409">
        <w:rPr>
          <w:rFonts w:cs="Arial"/>
        </w:rPr>
        <w:t xml:space="preserve">przez </w:t>
      </w:r>
      <w:r>
        <w:rPr>
          <w:rFonts w:cs="Arial"/>
          <w:b/>
        </w:rPr>
        <w:t xml:space="preserve">ZGKiM </w:t>
      </w:r>
      <w:r>
        <w:rPr>
          <w:rFonts w:cs="Arial"/>
          <w:b/>
        </w:rPr>
        <w:br/>
        <w:t>w Strykowie</w:t>
      </w:r>
      <w:r w:rsidRPr="005E6409">
        <w:rPr>
          <w:rFonts w:cs="Arial"/>
          <w:i/>
        </w:rPr>
        <w:t>,</w:t>
      </w:r>
      <w:r w:rsidRPr="005E6409">
        <w:rPr>
          <w:rFonts w:cs="Arial"/>
        </w:rPr>
        <w:t xml:space="preserve"> polegam</w:t>
      </w:r>
      <w:r w:rsidRPr="00BE23DE">
        <w:rPr>
          <w:rFonts w:cs="Arial"/>
        </w:rPr>
        <w:t xml:space="preserve"> na zasobach następującego/</w:t>
      </w:r>
      <w:proofErr w:type="spellStart"/>
      <w:r w:rsidRPr="00BE23DE">
        <w:rPr>
          <w:rFonts w:cs="Arial"/>
        </w:rPr>
        <w:t>ych</w:t>
      </w:r>
      <w:proofErr w:type="spellEnd"/>
      <w:r w:rsidRPr="00BE23DE">
        <w:rPr>
          <w:rFonts w:cs="Arial"/>
        </w:rPr>
        <w:t xml:space="preserve"> podmiotu/ów: </w:t>
      </w:r>
      <w:r w:rsidRPr="00BE23DE">
        <w:rPr>
          <w:rFonts w:cs="Arial"/>
        </w:rPr>
        <w:lastRenderedPageBreak/>
        <w:t xml:space="preserve">………………………….…………………………………….., w następującym zakresie: ………………………………………………… </w:t>
      </w:r>
      <w:r w:rsidRPr="00BE23DE">
        <w:rPr>
          <w:rFonts w:cs="Arial"/>
          <w:i/>
        </w:rPr>
        <w:t xml:space="preserve">(wskazać podmiot i określić odpowiedni zakres dla wskazanego podmiotu). </w:t>
      </w:r>
    </w:p>
    <w:p w14:paraId="3EF5D8B0" w14:textId="77777777" w:rsidR="00A2551D" w:rsidRPr="00BE23DE" w:rsidRDefault="00A2551D" w:rsidP="00A2551D">
      <w:pPr>
        <w:jc w:val="both"/>
        <w:rPr>
          <w:rFonts w:cs="Arial"/>
          <w:i/>
        </w:rPr>
      </w:pPr>
    </w:p>
    <w:p w14:paraId="78869D8B" w14:textId="77777777" w:rsidR="00A2551D" w:rsidRPr="00BE23DE" w:rsidRDefault="00A2551D" w:rsidP="00A2551D">
      <w:pPr>
        <w:shd w:val="clear" w:color="auto" w:fill="BFBFBF" w:themeFill="background1" w:themeFillShade="BF"/>
        <w:rPr>
          <w:rFonts w:ascii="Calibri" w:hAnsi="Calibri" w:cs="Arial"/>
          <w:b/>
        </w:rPr>
      </w:pPr>
      <w:r w:rsidRPr="00BE23DE">
        <w:rPr>
          <w:rFonts w:ascii="Calibri" w:hAnsi="Calibri" w:cs="Arial"/>
          <w:b/>
        </w:rPr>
        <w:t>OŚWIADCZENIA DOTYCZĄCE WYKONAWCY:</w:t>
      </w:r>
    </w:p>
    <w:p w14:paraId="5F56D3E2" w14:textId="77777777" w:rsidR="00A2551D" w:rsidRPr="00BE23DE" w:rsidRDefault="00A2551D" w:rsidP="00A2551D">
      <w:pPr>
        <w:pStyle w:val="Akapitzlist"/>
        <w:jc w:val="both"/>
        <w:rPr>
          <w:rFonts w:ascii="Calibri" w:hAnsi="Calibri" w:cs="Arial"/>
        </w:rPr>
      </w:pPr>
    </w:p>
    <w:p w14:paraId="210B5EA5" w14:textId="77777777" w:rsidR="00A2551D" w:rsidRPr="00BE23DE" w:rsidRDefault="00A2551D" w:rsidP="00A2551D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="Calibri" w:hAnsi="Calibri" w:cs="Arial"/>
        </w:rPr>
      </w:pPr>
      <w:r w:rsidRPr="00BE23DE">
        <w:rPr>
          <w:rFonts w:ascii="Calibri" w:hAnsi="Calibri" w:cs="Arial"/>
        </w:rPr>
        <w:t xml:space="preserve">Oświadczam, że nie podlegam wykluczeniu z postępowania na podstawie </w:t>
      </w:r>
      <w:r w:rsidRPr="00BE23DE">
        <w:rPr>
          <w:rFonts w:ascii="Calibri" w:hAnsi="Calibri" w:cs="Arial"/>
        </w:rPr>
        <w:br/>
        <w:t xml:space="preserve">art. 108 ust. 1 ustawy </w:t>
      </w:r>
      <w:proofErr w:type="spellStart"/>
      <w:r w:rsidRPr="00BE23DE">
        <w:rPr>
          <w:rFonts w:ascii="Calibri" w:hAnsi="Calibri" w:cs="Arial"/>
        </w:rPr>
        <w:t>Pzp</w:t>
      </w:r>
      <w:proofErr w:type="spellEnd"/>
      <w:r w:rsidRPr="00BE23DE">
        <w:rPr>
          <w:rFonts w:ascii="Calibri" w:hAnsi="Calibri" w:cs="Arial"/>
        </w:rPr>
        <w:t>.</w:t>
      </w:r>
    </w:p>
    <w:p w14:paraId="4C3A95BD" w14:textId="77777777" w:rsidR="00A2551D" w:rsidRPr="00BE23DE" w:rsidRDefault="00A2551D" w:rsidP="00A2551D">
      <w:pPr>
        <w:jc w:val="both"/>
        <w:rPr>
          <w:rFonts w:ascii="Calibri" w:hAnsi="Calibri" w:cs="Arial"/>
          <w:i/>
        </w:rPr>
      </w:pPr>
    </w:p>
    <w:p w14:paraId="7E8F5D88" w14:textId="77777777" w:rsidR="00A2551D" w:rsidRPr="00BE23DE" w:rsidRDefault="00A2551D" w:rsidP="00A2551D">
      <w:pPr>
        <w:jc w:val="both"/>
        <w:rPr>
          <w:rFonts w:ascii="Calibri" w:hAnsi="Calibri" w:cs="Arial"/>
        </w:rPr>
      </w:pPr>
      <w:r w:rsidRPr="00BE23DE">
        <w:rPr>
          <w:rFonts w:ascii="Calibri" w:hAnsi="Calibri" w:cs="Arial"/>
        </w:rPr>
        <w:t xml:space="preserve">Oświadczam, że zachodzą w stosunku do mnie podstawy wykluczenia z postępowania na podstawie art. …………. ustawy </w:t>
      </w:r>
      <w:proofErr w:type="spellStart"/>
      <w:r w:rsidRPr="00BE23DE">
        <w:rPr>
          <w:rFonts w:ascii="Calibri" w:hAnsi="Calibri" w:cs="Arial"/>
        </w:rPr>
        <w:t>Pzp</w:t>
      </w:r>
      <w:proofErr w:type="spellEnd"/>
      <w:r w:rsidRPr="00BE23DE">
        <w:rPr>
          <w:rFonts w:ascii="Calibri" w:hAnsi="Calibri" w:cs="Arial"/>
        </w:rPr>
        <w:t xml:space="preserve"> </w:t>
      </w:r>
      <w:r w:rsidRPr="00BE23DE">
        <w:rPr>
          <w:rFonts w:ascii="Calibri" w:hAnsi="Calibri" w:cs="Arial"/>
          <w:i/>
        </w:rPr>
        <w:t xml:space="preserve">(podać mającą zastosowanie podstawę wykluczenia spośród wymienionych w art. 108 ust. 1 Ustawy </w:t>
      </w:r>
      <w:proofErr w:type="spellStart"/>
      <w:r w:rsidRPr="00BE23DE">
        <w:rPr>
          <w:rFonts w:ascii="Calibri" w:hAnsi="Calibri" w:cs="Arial"/>
          <w:i/>
        </w:rPr>
        <w:t>Pzp</w:t>
      </w:r>
      <w:proofErr w:type="spellEnd"/>
      <w:r w:rsidRPr="00BE23DE">
        <w:rPr>
          <w:rFonts w:ascii="Calibri" w:hAnsi="Calibri" w:cs="Arial"/>
          <w:i/>
        </w:rPr>
        <w:t>).</w:t>
      </w:r>
      <w:r w:rsidRPr="00BE23DE">
        <w:rPr>
          <w:rFonts w:ascii="Calibri" w:hAnsi="Calibri" w:cs="Arial"/>
        </w:rPr>
        <w:t xml:space="preserve"> Jednocześnie oświadczam, że w związku z ww. okolicznością, na podstawie art. 110 ust. 2 Ustawy </w:t>
      </w:r>
      <w:proofErr w:type="spellStart"/>
      <w:r w:rsidRPr="00BE23DE">
        <w:rPr>
          <w:rFonts w:ascii="Calibri" w:hAnsi="Calibri" w:cs="Arial"/>
        </w:rPr>
        <w:t>Pzp</w:t>
      </w:r>
      <w:proofErr w:type="spellEnd"/>
      <w:r w:rsidRPr="00BE23DE">
        <w:rPr>
          <w:rFonts w:ascii="Calibri" w:hAnsi="Calibri" w:cs="Arial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041D7F" w14:textId="77777777" w:rsidR="00A2551D" w:rsidRPr="00BE23DE" w:rsidRDefault="00A2551D" w:rsidP="00A2551D">
      <w:pPr>
        <w:jc w:val="both"/>
        <w:rPr>
          <w:rFonts w:cs="Arial"/>
          <w:iCs/>
        </w:rPr>
      </w:pPr>
    </w:p>
    <w:p w14:paraId="01EC6AFB" w14:textId="77777777" w:rsidR="00A2551D" w:rsidRPr="00BE23DE" w:rsidRDefault="00A2551D" w:rsidP="00A2551D">
      <w:pPr>
        <w:shd w:val="clear" w:color="auto" w:fill="BFBFBF" w:themeFill="background1" w:themeFillShade="BF"/>
        <w:jc w:val="both"/>
        <w:rPr>
          <w:rFonts w:cs="Arial"/>
          <w:b/>
        </w:rPr>
      </w:pPr>
      <w:r w:rsidRPr="00BE23DE">
        <w:rPr>
          <w:rFonts w:cs="Arial"/>
          <w:b/>
        </w:rPr>
        <w:t>OŚWIADCZENIE DOTYCZĄCE PODANYCH INFORMACJI:</w:t>
      </w:r>
    </w:p>
    <w:p w14:paraId="65D0CA7D" w14:textId="77777777" w:rsidR="00A2551D" w:rsidRPr="00BE23DE" w:rsidRDefault="00A2551D" w:rsidP="00A2551D">
      <w:pPr>
        <w:jc w:val="both"/>
        <w:rPr>
          <w:rFonts w:cs="Arial"/>
        </w:rPr>
      </w:pPr>
    </w:p>
    <w:p w14:paraId="15F51D2B" w14:textId="77777777" w:rsidR="00A2551D" w:rsidRPr="00BE23DE" w:rsidRDefault="00A2551D" w:rsidP="00A2551D">
      <w:pPr>
        <w:jc w:val="both"/>
        <w:rPr>
          <w:rFonts w:cs="Arial"/>
        </w:rPr>
      </w:pPr>
      <w:r w:rsidRPr="00BE23DE">
        <w:rPr>
          <w:rFonts w:cs="Arial"/>
        </w:rPr>
        <w:t xml:space="preserve">Oświadczam, że wszystkie informacje podane w powyższych oświadczeniach są aktualne </w:t>
      </w:r>
      <w:r w:rsidRPr="00BE23DE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1A01F4A4" w14:textId="77777777" w:rsidR="00A2551D" w:rsidRDefault="00A2551D" w:rsidP="00A2551D">
      <w:pPr>
        <w:rPr>
          <w:lang w:eastAsia="en-US" w:bidi="ar-SA"/>
        </w:rPr>
      </w:pPr>
    </w:p>
    <w:p w14:paraId="65A2B45F" w14:textId="77777777" w:rsidR="00A2551D" w:rsidRPr="00A2551D" w:rsidRDefault="00A2551D" w:rsidP="00A2551D">
      <w:pPr>
        <w:rPr>
          <w:lang w:eastAsia="en-US" w:bidi="ar-SA"/>
        </w:rPr>
      </w:pPr>
    </w:p>
    <w:p w14:paraId="31799920" w14:textId="77777777" w:rsidR="00A2551D" w:rsidRDefault="00A2551D" w:rsidP="00A2551D">
      <w:pPr>
        <w:rPr>
          <w:lang w:eastAsia="en-US" w:bidi="ar-SA"/>
        </w:rPr>
      </w:pPr>
    </w:p>
    <w:p w14:paraId="544B7AB6" w14:textId="77777777" w:rsidR="00A2551D" w:rsidRDefault="00A2551D" w:rsidP="00A2551D">
      <w:pPr>
        <w:rPr>
          <w:lang w:eastAsia="en-US" w:bidi="ar-SA"/>
        </w:rPr>
      </w:pPr>
    </w:p>
    <w:p w14:paraId="3E39DFF0" w14:textId="77777777" w:rsidR="00A2551D" w:rsidRDefault="00A2551D" w:rsidP="00A2551D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  <w:r>
        <w:rPr>
          <w:lang w:eastAsia="en-US" w:bidi="ar-SA"/>
        </w:rPr>
        <w:tab/>
      </w:r>
    </w:p>
    <w:p w14:paraId="4D50DCDE" w14:textId="77777777" w:rsidR="00A2551D" w:rsidRDefault="00A2551D" w:rsidP="00A2551D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323612F5" w14:textId="77777777" w:rsidR="00A2551D" w:rsidRPr="00A923CC" w:rsidRDefault="00A2551D" w:rsidP="00A2551D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center"/>
        <w:rPr>
          <w:rFonts w:eastAsia="Calibri" w:cs="Times New Roman"/>
          <w:i/>
          <w:sz w:val="20"/>
          <w:szCs w:val="20"/>
          <w:lang w:bidi="ar-SA"/>
        </w:rPr>
      </w:pPr>
      <w:r>
        <w:rPr>
          <w:rFonts w:eastAsia="Calibri" w:cs="Times New Roman"/>
          <w:i/>
          <w:sz w:val="20"/>
          <w:szCs w:val="20"/>
          <w:lang w:bidi="ar-SA"/>
        </w:rPr>
        <w:t xml:space="preserve">                                                                                                   ……………………………………………………..</w:t>
      </w:r>
    </w:p>
    <w:p w14:paraId="5F820077" w14:textId="77777777" w:rsidR="00A2551D" w:rsidRPr="00A923CC" w:rsidRDefault="00A2551D" w:rsidP="00A2551D">
      <w:pPr>
        <w:spacing w:line="276" w:lineRule="auto"/>
        <w:ind w:left="284"/>
        <w:jc w:val="both"/>
        <w:rPr>
          <w:rFonts w:cs="Times New Roman"/>
          <w:b/>
          <w:sz w:val="22"/>
          <w:szCs w:val="22"/>
        </w:rPr>
      </w:pPr>
      <w:r w:rsidRPr="00A923CC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74432" wp14:editId="42DFED6F">
                <wp:simplePos x="0" y="0"/>
                <wp:positionH relativeFrom="margin">
                  <wp:posOffset>3086100</wp:posOffset>
                </wp:positionH>
                <wp:positionV relativeFrom="paragraph">
                  <wp:posOffset>193040</wp:posOffset>
                </wp:positionV>
                <wp:extent cx="2599690" cy="1009650"/>
                <wp:effectExtent l="57150" t="209550" r="200660" b="57150"/>
                <wp:wrapNone/>
                <wp:docPr id="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09D9CE4" w14:textId="77777777" w:rsidR="00DA5EB6" w:rsidRPr="00FD1B56" w:rsidRDefault="00DA5EB6" w:rsidP="00DA5EB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FD1B56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FD1B56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FD1B56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oświadczenia w imieniu Wykonawcy(ów). </w:t>
                            </w:r>
                          </w:p>
                          <w:p w14:paraId="39988AE7" w14:textId="77777777" w:rsidR="00DA5EB6" w:rsidRPr="00FD1B56" w:rsidRDefault="00DA5EB6" w:rsidP="00DA5EB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FD1B56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winno być podpisane kwalifikowanym, osobistym lub zaufanym podpisem elektronicznym</w:t>
                            </w:r>
                          </w:p>
                          <w:p w14:paraId="2C15A2FA" w14:textId="77777777" w:rsidR="00DA5EB6" w:rsidRPr="00FD1B56" w:rsidRDefault="00DA5EB6" w:rsidP="00DA5EB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</w:p>
                          <w:p w14:paraId="551A14B4" w14:textId="77777777" w:rsidR="00DA5EB6" w:rsidRPr="00E11090" w:rsidRDefault="00DA5EB6" w:rsidP="00DA5EB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2240DDA7" w14:textId="3CBF4273" w:rsidR="00A2551D" w:rsidRPr="00E11090" w:rsidRDefault="00A2551D" w:rsidP="00A2551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74432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43pt;margin-top:15.2pt;width:204.7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">
                <o:extrusion v:ext="view" color="white" on="t"/>
                <v:textbox>
                  <w:txbxContent>
                    <w:p w14:paraId="009D9CE4" w14:textId="77777777" w:rsidR="00DA5EB6" w:rsidRPr="00FD1B56" w:rsidRDefault="00DA5EB6" w:rsidP="00DA5EB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FD1B56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FD1B56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FD1B56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oświadczenia w imieniu Wykonawcy(ów). </w:t>
                      </w:r>
                    </w:p>
                    <w:p w14:paraId="39988AE7" w14:textId="77777777" w:rsidR="00DA5EB6" w:rsidRPr="00FD1B56" w:rsidRDefault="00DA5EB6" w:rsidP="00DA5EB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FD1B56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winno być podpisane kwalifikowanym, osobistym lub zaufanym podpisem elektronicznym</w:t>
                      </w:r>
                    </w:p>
                    <w:p w14:paraId="2C15A2FA" w14:textId="77777777" w:rsidR="00DA5EB6" w:rsidRPr="00FD1B56" w:rsidRDefault="00DA5EB6" w:rsidP="00DA5EB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</w:p>
                    <w:p w14:paraId="551A14B4" w14:textId="77777777" w:rsidR="00DA5EB6" w:rsidRPr="00E11090" w:rsidRDefault="00DA5EB6" w:rsidP="00DA5EB6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2240DDA7" w14:textId="3CBF4273" w:rsidR="00A2551D" w:rsidRPr="00E11090" w:rsidRDefault="00A2551D" w:rsidP="00A2551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58CFAA" w14:textId="77777777" w:rsidR="00A2551D" w:rsidRPr="00A923CC" w:rsidRDefault="00A2551D" w:rsidP="00A2551D">
      <w:pPr>
        <w:ind w:left="284"/>
        <w:jc w:val="both"/>
        <w:rPr>
          <w:rFonts w:cs="Times New Roman"/>
          <w:b/>
          <w:sz w:val="22"/>
          <w:szCs w:val="22"/>
        </w:rPr>
      </w:pPr>
    </w:p>
    <w:p w14:paraId="7F237EF3" w14:textId="77777777" w:rsidR="00A2551D" w:rsidRPr="00A923CC" w:rsidRDefault="00A2551D" w:rsidP="00A2551D">
      <w:pPr>
        <w:ind w:left="284"/>
        <w:jc w:val="both"/>
        <w:rPr>
          <w:rFonts w:cs="Times New Roman"/>
          <w:b/>
          <w:sz w:val="22"/>
          <w:szCs w:val="22"/>
        </w:rPr>
      </w:pPr>
    </w:p>
    <w:p w14:paraId="0FCA3A73" w14:textId="77777777" w:rsidR="00A2551D" w:rsidRPr="00A923CC" w:rsidRDefault="00A2551D" w:rsidP="00A2551D">
      <w:pPr>
        <w:ind w:left="284"/>
        <w:jc w:val="both"/>
        <w:rPr>
          <w:rFonts w:cs="Times New Roman"/>
          <w:b/>
          <w:sz w:val="22"/>
          <w:szCs w:val="22"/>
        </w:rPr>
      </w:pPr>
    </w:p>
    <w:p w14:paraId="5C30FF27" w14:textId="77777777" w:rsidR="00A2551D" w:rsidRPr="00A923CC" w:rsidRDefault="00A2551D" w:rsidP="00A2551D">
      <w:pPr>
        <w:spacing w:line="276" w:lineRule="auto"/>
        <w:ind w:right="-993"/>
        <w:contextualSpacing/>
        <w:jc w:val="both"/>
        <w:rPr>
          <w:rFonts w:cs="Times New Roman"/>
          <w:sz w:val="18"/>
          <w:szCs w:val="20"/>
        </w:rPr>
      </w:pPr>
      <w:r w:rsidRPr="00A923CC">
        <w:rPr>
          <w:rFonts w:cs="Times New Roman"/>
          <w:sz w:val="18"/>
          <w:szCs w:val="18"/>
        </w:rPr>
        <w:t xml:space="preserve">      ............................, dn. _ _ . _ _ . _ _ _ _r.                                            </w:t>
      </w:r>
    </w:p>
    <w:p w14:paraId="5EB96FE8" w14:textId="77777777" w:rsidR="00A2551D" w:rsidRPr="00A923CC" w:rsidRDefault="00A2551D" w:rsidP="00A2551D">
      <w:pPr>
        <w:tabs>
          <w:tab w:val="left" w:pos="6195"/>
        </w:tabs>
        <w:rPr>
          <w:rFonts w:cs="Times New Roman"/>
          <w:sz w:val="18"/>
          <w:szCs w:val="20"/>
        </w:rPr>
      </w:pPr>
    </w:p>
    <w:p w14:paraId="5E87F516" w14:textId="0B06F0F9" w:rsidR="00A2551D" w:rsidRPr="00A2551D" w:rsidRDefault="00A2551D" w:rsidP="00A2551D">
      <w:pPr>
        <w:tabs>
          <w:tab w:val="left" w:pos="2100"/>
        </w:tabs>
        <w:rPr>
          <w:lang w:eastAsia="en-US" w:bidi="ar-SA"/>
        </w:rPr>
      </w:pPr>
    </w:p>
    <w:sectPr w:rsidR="00A2551D" w:rsidRPr="00A2551D" w:rsidSect="0095250C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94AE1" w14:textId="77777777" w:rsidR="00EB09ED" w:rsidRDefault="00EB09ED" w:rsidP="007E4908">
      <w:r>
        <w:separator/>
      </w:r>
    </w:p>
  </w:endnote>
  <w:endnote w:type="continuationSeparator" w:id="0">
    <w:p w14:paraId="70D1C558" w14:textId="77777777" w:rsidR="00EB09ED" w:rsidRDefault="00EB09ED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9975F" w14:textId="77777777" w:rsidR="00EB09ED" w:rsidRDefault="00EB09ED" w:rsidP="007E4908">
      <w:r>
        <w:separator/>
      </w:r>
    </w:p>
  </w:footnote>
  <w:footnote w:type="continuationSeparator" w:id="0">
    <w:p w14:paraId="3A864FAD" w14:textId="77777777" w:rsidR="00EB09ED" w:rsidRDefault="00EB09ED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A58D" w14:textId="77777777" w:rsidR="00050E65" w:rsidRDefault="00050E65" w:rsidP="00050E65">
    <w:pPr>
      <w:pStyle w:val="Nagwek"/>
    </w:pPr>
  </w:p>
  <w:p w14:paraId="315237A8" w14:textId="2B5261A6" w:rsidR="00C61522" w:rsidRDefault="00050E65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0" allowOverlap="1" wp14:anchorId="535E0265" wp14:editId="4E3BC140">
              <wp:simplePos x="0" y="0"/>
              <wp:positionH relativeFrom="page">
                <wp:posOffset>1981835</wp:posOffset>
              </wp:positionH>
              <wp:positionV relativeFrom="paragraph">
                <wp:posOffset>26035</wp:posOffset>
              </wp:positionV>
              <wp:extent cx="5492115" cy="508000"/>
              <wp:effectExtent l="0" t="0" r="0" b="0"/>
              <wp:wrapSquare wrapText="bothSides"/>
              <wp:docPr id="866214840" name="Prostoką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2115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758A5640" w14:textId="77777777" w:rsidR="00050E65" w:rsidRDefault="00050E65" w:rsidP="00050E65">
                          <w:pPr>
                            <w:pStyle w:val="Zawartoramki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ul. Batorego 25, 95-010 Stryków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br/>
                            <w:t>T: +48 42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 7 198 198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, +48 42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7 198 160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, E: zgkim@zgkim-strykow.pl, www.zgkim-strykow.pl</w:t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35E0265" id="Prostokąt 10" o:spid="_x0000_s1027" style="position:absolute;left:0;text-align:left;margin-left:156.05pt;margin-top:2.05pt;width:432.45pt;height:40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" o:allowincell="f" filled="f" stroked="f">
              <v:textbox style="mso-fit-shape-to-text:t">
                <w:txbxContent>
                  <w:p w14:paraId="758A5640" w14:textId="77777777" w:rsidR="00050E65" w:rsidRDefault="00050E65" w:rsidP="00050E65">
                    <w:pPr>
                      <w:pStyle w:val="Zawartoramki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ul. Batorego 25, 95-010 Stryków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br/>
                      <w:t>T: +48 42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 7 198 198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, +48 42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>7 198 160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, E: zgkim@zgkim-strykow.pl, www.zgkim-strykow.pl</w:t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1" locked="0" layoutInCell="0" allowOverlap="1" wp14:anchorId="588EB388" wp14:editId="0ECCC12D">
              <wp:simplePos x="0" y="0"/>
              <wp:positionH relativeFrom="column">
                <wp:posOffset>-614680</wp:posOffset>
              </wp:positionH>
              <wp:positionV relativeFrom="paragraph">
                <wp:posOffset>-34290</wp:posOffset>
              </wp:positionV>
              <wp:extent cx="1473835" cy="1117600"/>
              <wp:effectExtent l="0" t="0" r="0" b="6350"/>
              <wp:wrapSquare wrapText="bothSides"/>
              <wp:docPr id="186072392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3835" cy="1117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242944D8" w14:textId="084C0A11" w:rsidR="00050E65" w:rsidRDefault="00050E65" w:rsidP="00050E65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 w:rsidRPr="00EC4626"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5DBC8438" wp14:editId="36341D12">
                                <wp:extent cx="1280160" cy="914400"/>
                                <wp:effectExtent l="0" t="0" r="0" b="0"/>
                                <wp:docPr id="1501638736" name="Obraz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80160" cy="914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8EB388" id="Prostokąt 8" o:spid="_x0000_s1028" style="position:absolute;left:0;text-align:left;margin-left:-48.4pt;margin-top:-2.7pt;width:116.05pt;height:8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" o:allowincell="f" filled="f" stroked="f">
              <v:textbox>
                <w:txbxContent>
                  <w:p w14:paraId="242944D8" w14:textId="084C0A11" w:rsidR="00050E65" w:rsidRDefault="00050E65" w:rsidP="00050E65">
                    <w:pPr>
                      <w:pStyle w:val="Zawartoramki"/>
                      <w:rPr>
                        <w:color w:val="000000"/>
                      </w:rPr>
                    </w:pPr>
                    <w:r w:rsidRPr="00EC4626">
                      <w:rPr>
                        <w:noProof/>
                        <w:color w:val="000000"/>
                      </w:rPr>
                      <w:drawing>
                        <wp:inline distT="0" distB="0" distL="0" distR="0" wp14:anchorId="5DBC8438" wp14:editId="36341D12">
                          <wp:extent cx="1280160" cy="914400"/>
                          <wp:effectExtent l="0" t="0" r="0" b="0"/>
                          <wp:docPr id="1501638736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80160" cy="914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 xml:space="preserve">ZP– </w:t>
    </w:r>
    <w:r w:rsidR="00BC616E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odpad/202</w:t>
    </w:r>
    <w:r w:rsidR="00DA5EB6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6</w:t>
    </w:r>
  </w:p>
  <w:p w14:paraId="52CCA06A" w14:textId="77777777" w:rsidR="00BC616E" w:rsidRPr="00C01AF2" w:rsidRDefault="00BC616E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8" w15:restartNumberingAfterBreak="0">
    <w:nsid w:val="00000009"/>
    <w:multiLevelType w:val="singleLevel"/>
    <w:tmpl w:val="B8C25C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9" w15:restartNumberingAfterBreak="0">
    <w:nsid w:val="0000000A"/>
    <w:multiLevelType w:val="singleLevel"/>
    <w:tmpl w:val="BBF2B8B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453B6A"/>
    <w:multiLevelType w:val="hybridMultilevel"/>
    <w:tmpl w:val="C96015A2"/>
    <w:lvl w:ilvl="0" w:tplc="6994B46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0000CC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3416E"/>
    <w:multiLevelType w:val="multilevel"/>
    <w:tmpl w:val="F562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A5375"/>
    <w:multiLevelType w:val="hybridMultilevel"/>
    <w:tmpl w:val="ED94F8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F41233"/>
    <w:multiLevelType w:val="hybridMultilevel"/>
    <w:tmpl w:val="9690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2146D"/>
    <w:multiLevelType w:val="hybridMultilevel"/>
    <w:tmpl w:val="E2A6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14011">
    <w:abstractNumId w:val="13"/>
  </w:num>
  <w:num w:numId="2" w16cid:durableId="947732836">
    <w:abstractNumId w:val="19"/>
  </w:num>
  <w:num w:numId="3" w16cid:durableId="1691645539">
    <w:abstractNumId w:val="16"/>
  </w:num>
  <w:num w:numId="4" w16cid:durableId="619191173">
    <w:abstractNumId w:val="22"/>
  </w:num>
  <w:num w:numId="5" w16cid:durableId="1592855862">
    <w:abstractNumId w:val="18"/>
  </w:num>
  <w:num w:numId="6" w16cid:durableId="20709584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281822">
    <w:abstractNumId w:val="20"/>
  </w:num>
  <w:num w:numId="8" w16cid:durableId="1837649159">
    <w:abstractNumId w:val="21"/>
  </w:num>
  <w:num w:numId="9" w16cid:durableId="67924185">
    <w:abstractNumId w:val="15"/>
  </w:num>
  <w:num w:numId="10" w16cid:durableId="47344656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9931113">
    <w:abstractNumId w:val="0"/>
  </w:num>
  <w:num w:numId="12" w16cid:durableId="616252186">
    <w:abstractNumId w:val="1"/>
  </w:num>
  <w:num w:numId="13" w16cid:durableId="1985350504">
    <w:abstractNumId w:val="2"/>
  </w:num>
  <w:num w:numId="14" w16cid:durableId="889458291">
    <w:abstractNumId w:val="3"/>
  </w:num>
  <w:num w:numId="15" w16cid:durableId="382801614">
    <w:abstractNumId w:val="4"/>
  </w:num>
  <w:num w:numId="16" w16cid:durableId="293364625">
    <w:abstractNumId w:val="5"/>
  </w:num>
  <w:num w:numId="17" w16cid:durableId="24328278">
    <w:abstractNumId w:val="6"/>
  </w:num>
  <w:num w:numId="18" w16cid:durableId="2027705976">
    <w:abstractNumId w:val="7"/>
  </w:num>
  <w:num w:numId="19" w16cid:durableId="153035719">
    <w:abstractNumId w:val="8"/>
  </w:num>
  <w:num w:numId="20" w16cid:durableId="1395544241">
    <w:abstractNumId w:val="9"/>
  </w:num>
  <w:num w:numId="21" w16cid:durableId="1337995767">
    <w:abstractNumId w:val="10"/>
  </w:num>
  <w:num w:numId="22" w16cid:durableId="343020056">
    <w:abstractNumId w:val="11"/>
  </w:num>
  <w:num w:numId="23" w16cid:durableId="1627391786">
    <w:abstractNumId w:val="12"/>
  </w:num>
  <w:num w:numId="24" w16cid:durableId="1550022994">
    <w:abstractNumId w:val="14"/>
  </w:num>
  <w:num w:numId="25" w16cid:durableId="19777588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27917"/>
    <w:rsid w:val="00036243"/>
    <w:rsid w:val="000417DE"/>
    <w:rsid w:val="00050E65"/>
    <w:rsid w:val="00060BB7"/>
    <w:rsid w:val="00071669"/>
    <w:rsid w:val="0007715A"/>
    <w:rsid w:val="00083DE8"/>
    <w:rsid w:val="000871F8"/>
    <w:rsid w:val="00092133"/>
    <w:rsid w:val="0009256B"/>
    <w:rsid w:val="0009359C"/>
    <w:rsid w:val="00094A5E"/>
    <w:rsid w:val="000B2190"/>
    <w:rsid w:val="000B7333"/>
    <w:rsid w:val="000C110E"/>
    <w:rsid w:val="000C2573"/>
    <w:rsid w:val="000C30B6"/>
    <w:rsid w:val="000C3313"/>
    <w:rsid w:val="000D16C7"/>
    <w:rsid w:val="000D30DA"/>
    <w:rsid w:val="000D4613"/>
    <w:rsid w:val="000D50DC"/>
    <w:rsid w:val="000F3456"/>
    <w:rsid w:val="0010120A"/>
    <w:rsid w:val="001031BF"/>
    <w:rsid w:val="00110492"/>
    <w:rsid w:val="00111D50"/>
    <w:rsid w:val="00127383"/>
    <w:rsid w:val="00132E68"/>
    <w:rsid w:val="0014357D"/>
    <w:rsid w:val="00151FDD"/>
    <w:rsid w:val="00153DFA"/>
    <w:rsid w:val="00167B97"/>
    <w:rsid w:val="00167F99"/>
    <w:rsid w:val="00171ABD"/>
    <w:rsid w:val="00184109"/>
    <w:rsid w:val="00190B89"/>
    <w:rsid w:val="001A535D"/>
    <w:rsid w:val="001A6E73"/>
    <w:rsid w:val="001B1CC9"/>
    <w:rsid w:val="001B4A4C"/>
    <w:rsid w:val="001D79FC"/>
    <w:rsid w:val="001E6187"/>
    <w:rsid w:val="001F13AB"/>
    <w:rsid w:val="002052DC"/>
    <w:rsid w:val="00207930"/>
    <w:rsid w:val="00207F28"/>
    <w:rsid w:val="00214421"/>
    <w:rsid w:val="00223E93"/>
    <w:rsid w:val="0022682B"/>
    <w:rsid w:val="002321F2"/>
    <w:rsid w:val="00232FC3"/>
    <w:rsid w:val="00253FDF"/>
    <w:rsid w:val="00256E50"/>
    <w:rsid w:val="002607C3"/>
    <w:rsid w:val="00264065"/>
    <w:rsid w:val="00264192"/>
    <w:rsid w:val="002645D6"/>
    <w:rsid w:val="0027092E"/>
    <w:rsid w:val="00286388"/>
    <w:rsid w:val="002B0055"/>
    <w:rsid w:val="002B09AD"/>
    <w:rsid w:val="002B2A89"/>
    <w:rsid w:val="002B30A5"/>
    <w:rsid w:val="002C5B68"/>
    <w:rsid w:val="002C6A29"/>
    <w:rsid w:val="002C7B6E"/>
    <w:rsid w:val="002D2B68"/>
    <w:rsid w:val="002F3F01"/>
    <w:rsid w:val="0030115E"/>
    <w:rsid w:val="0030774B"/>
    <w:rsid w:val="00312EBC"/>
    <w:rsid w:val="00316A1A"/>
    <w:rsid w:val="00320E14"/>
    <w:rsid w:val="003262A9"/>
    <w:rsid w:val="003274E6"/>
    <w:rsid w:val="003365B2"/>
    <w:rsid w:val="0034013C"/>
    <w:rsid w:val="00360C3F"/>
    <w:rsid w:val="003614F3"/>
    <w:rsid w:val="00362344"/>
    <w:rsid w:val="003633D1"/>
    <w:rsid w:val="003646E0"/>
    <w:rsid w:val="00373FA8"/>
    <w:rsid w:val="0037521A"/>
    <w:rsid w:val="003845A4"/>
    <w:rsid w:val="00390E23"/>
    <w:rsid w:val="003B0C86"/>
    <w:rsid w:val="003C190D"/>
    <w:rsid w:val="003C38DF"/>
    <w:rsid w:val="003C3EB7"/>
    <w:rsid w:val="003C6839"/>
    <w:rsid w:val="003D4FEC"/>
    <w:rsid w:val="003E1A52"/>
    <w:rsid w:val="003E4F29"/>
    <w:rsid w:val="003F17A2"/>
    <w:rsid w:val="003F1B78"/>
    <w:rsid w:val="003F2DC4"/>
    <w:rsid w:val="003F5622"/>
    <w:rsid w:val="0043363C"/>
    <w:rsid w:val="0043487D"/>
    <w:rsid w:val="00436FEF"/>
    <w:rsid w:val="0044155C"/>
    <w:rsid w:val="004418BB"/>
    <w:rsid w:val="004718FD"/>
    <w:rsid w:val="00483E89"/>
    <w:rsid w:val="0049522F"/>
    <w:rsid w:val="00497501"/>
    <w:rsid w:val="004975B3"/>
    <w:rsid w:val="004A0FAD"/>
    <w:rsid w:val="004A15FA"/>
    <w:rsid w:val="004B0EF6"/>
    <w:rsid w:val="004C776F"/>
    <w:rsid w:val="004D172A"/>
    <w:rsid w:val="004D72CC"/>
    <w:rsid w:val="004F029A"/>
    <w:rsid w:val="004F37A1"/>
    <w:rsid w:val="004F5A8D"/>
    <w:rsid w:val="004F6554"/>
    <w:rsid w:val="00514823"/>
    <w:rsid w:val="00520AB3"/>
    <w:rsid w:val="0052568C"/>
    <w:rsid w:val="00526755"/>
    <w:rsid w:val="005512DB"/>
    <w:rsid w:val="0055314F"/>
    <w:rsid w:val="005562B0"/>
    <w:rsid w:val="00570CCB"/>
    <w:rsid w:val="00571183"/>
    <w:rsid w:val="00586E13"/>
    <w:rsid w:val="005917B1"/>
    <w:rsid w:val="005A3DD1"/>
    <w:rsid w:val="005B7241"/>
    <w:rsid w:val="005B7E39"/>
    <w:rsid w:val="005C39E2"/>
    <w:rsid w:val="005D5A97"/>
    <w:rsid w:val="005E4ED7"/>
    <w:rsid w:val="00602155"/>
    <w:rsid w:val="006201BA"/>
    <w:rsid w:val="00624D4F"/>
    <w:rsid w:val="006376F6"/>
    <w:rsid w:val="0064183A"/>
    <w:rsid w:val="006438FC"/>
    <w:rsid w:val="00644260"/>
    <w:rsid w:val="006566FF"/>
    <w:rsid w:val="00661C7A"/>
    <w:rsid w:val="00674482"/>
    <w:rsid w:val="00683D11"/>
    <w:rsid w:val="0068632F"/>
    <w:rsid w:val="00686D89"/>
    <w:rsid w:val="00691819"/>
    <w:rsid w:val="006935F3"/>
    <w:rsid w:val="00697E20"/>
    <w:rsid w:val="006A05BE"/>
    <w:rsid w:val="006B4CA1"/>
    <w:rsid w:val="006B73C6"/>
    <w:rsid w:val="006D5402"/>
    <w:rsid w:val="006E0997"/>
    <w:rsid w:val="006E653E"/>
    <w:rsid w:val="006F0D3C"/>
    <w:rsid w:val="006F58B3"/>
    <w:rsid w:val="00705BD1"/>
    <w:rsid w:val="00710D92"/>
    <w:rsid w:val="0072163D"/>
    <w:rsid w:val="007240D0"/>
    <w:rsid w:val="00724B39"/>
    <w:rsid w:val="007309CD"/>
    <w:rsid w:val="00731890"/>
    <w:rsid w:val="00741728"/>
    <w:rsid w:val="00742829"/>
    <w:rsid w:val="00746FAA"/>
    <w:rsid w:val="00747B1D"/>
    <w:rsid w:val="00756A1F"/>
    <w:rsid w:val="00757901"/>
    <w:rsid w:val="007600E9"/>
    <w:rsid w:val="00771FDE"/>
    <w:rsid w:val="00773B1C"/>
    <w:rsid w:val="00775BA2"/>
    <w:rsid w:val="00776CB4"/>
    <w:rsid w:val="00781CCA"/>
    <w:rsid w:val="00782A15"/>
    <w:rsid w:val="00785718"/>
    <w:rsid w:val="00786782"/>
    <w:rsid w:val="007A62D4"/>
    <w:rsid w:val="007A7F3F"/>
    <w:rsid w:val="007B5F8C"/>
    <w:rsid w:val="007B6C49"/>
    <w:rsid w:val="007B6E57"/>
    <w:rsid w:val="007E1EFD"/>
    <w:rsid w:val="007E4908"/>
    <w:rsid w:val="0080503B"/>
    <w:rsid w:val="00811184"/>
    <w:rsid w:val="008132C0"/>
    <w:rsid w:val="00835E70"/>
    <w:rsid w:val="008364D2"/>
    <w:rsid w:val="0083760F"/>
    <w:rsid w:val="00845671"/>
    <w:rsid w:val="00853463"/>
    <w:rsid w:val="00854B15"/>
    <w:rsid w:val="00864D2C"/>
    <w:rsid w:val="00866F1F"/>
    <w:rsid w:val="008728A4"/>
    <w:rsid w:val="00874BBD"/>
    <w:rsid w:val="00890460"/>
    <w:rsid w:val="008A218C"/>
    <w:rsid w:val="008A2316"/>
    <w:rsid w:val="008B33DD"/>
    <w:rsid w:val="008C34FA"/>
    <w:rsid w:val="008C5F7F"/>
    <w:rsid w:val="008D3014"/>
    <w:rsid w:val="008D646B"/>
    <w:rsid w:val="008E0263"/>
    <w:rsid w:val="008E0B5F"/>
    <w:rsid w:val="008E1516"/>
    <w:rsid w:val="008E3B40"/>
    <w:rsid w:val="009137A3"/>
    <w:rsid w:val="009278FC"/>
    <w:rsid w:val="009319D5"/>
    <w:rsid w:val="00944A13"/>
    <w:rsid w:val="0095250C"/>
    <w:rsid w:val="009560BF"/>
    <w:rsid w:val="00962B30"/>
    <w:rsid w:val="0096633F"/>
    <w:rsid w:val="00975D7D"/>
    <w:rsid w:val="00977A06"/>
    <w:rsid w:val="00985F63"/>
    <w:rsid w:val="00987215"/>
    <w:rsid w:val="00997F30"/>
    <w:rsid w:val="009C4CBB"/>
    <w:rsid w:val="009D1EBC"/>
    <w:rsid w:val="009D3A8D"/>
    <w:rsid w:val="009D7C7A"/>
    <w:rsid w:val="00A07BE1"/>
    <w:rsid w:val="00A1031B"/>
    <w:rsid w:val="00A1470E"/>
    <w:rsid w:val="00A211F3"/>
    <w:rsid w:val="00A2551D"/>
    <w:rsid w:val="00A270AE"/>
    <w:rsid w:val="00A3792B"/>
    <w:rsid w:val="00A43C54"/>
    <w:rsid w:val="00A4454E"/>
    <w:rsid w:val="00A4765D"/>
    <w:rsid w:val="00A56544"/>
    <w:rsid w:val="00A71FD7"/>
    <w:rsid w:val="00A72FC4"/>
    <w:rsid w:val="00A75400"/>
    <w:rsid w:val="00A77DEE"/>
    <w:rsid w:val="00A866C7"/>
    <w:rsid w:val="00AA528D"/>
    <w:rsid w:val="00AC61E7"/>
    <w:rsid w:val="00AD4F7F"/>
    <w:rsid w:val="00AE2691"/>
    <w:rsid w:val="00AE755F"/>
    <w:rsid w:val="00AE7ABC"/>
    <w:rsid w:val="00AF0897"/>
    <w:rsid w:val="00AF39EA"/>
    <w:rsid w:val="00B07BF4"/>
    <w:rsid w:val="00B11751"/>
    <w:rsid w:val="00B154EC"/>
    <w:rsid w:val="00B45787"/>
    <w:rsid w:val="00B45794"/>
    <w:rsid w:val="00B469C7"/>
    <w:rsid w:val="00B53B7E"/>
    <w:rsid w:val="00B6133A"/>
    <w:rsid w:val="00B640E3"/>
    <w:rsid w:val="00B71663"/>
    <w:rsid w:val="00B7432F"/>
    <w:rsid w:val="00B95D69"/>
    <w:rsid w:val="00BA6CF7"/>
    <w:rsid w:val="00BB1687"/>
    <w:rsid w:val="00BC616E"/>
    <w:rsid w:val="00BD160D"/>
    <w:rsid w:val="00BD568B"/>
    <w:rsid w:val="00BE391E"/>
    <w:rsid w:val="00BF15C4"/>
    <w:rsid w:val="00BF4877"/>
    <w:rsid w:val="00BF56F5"/>
    <w:rsid w:val="00C00DBF"/>
    <w:rsid w:val="00C04A06"/>
    <w:rsid w:val="00C17E3F"/>
    <w:rsid w:val="00C20552"/>
    <w:rsid w:val="00C209BA"/>
    <w:rsid w:val="00C24FA8"/>
    <w:rsid w:val="00C37AA6"/>
    <w:rsid w:val="00C4095B"/>
    <w:rsid w:val="00C42F84"/>
    <w:rsid w:val="00C43AAC"/>
    <w:rsid w:val="00C447E4"/>
    <w:rsid w:val="00C44AF1"/>
    <w:rsid w:val="00C44F95"/>
    <w:rsid w:val="00C45E46"/>
    <w:rsid w:val="00C50ACB"/>
    <w:rsid w:val="00C61522"/>
    <w:rsid w:val="00C61601"/>
    <w:rsid w:val="00C630BC"/>
    <w:rsid w:val="00C66975"/>
    <w:rsid w:val="00C678D8"/>
    <w:rsid w:val="00C769DC"/>
    <w:rsid w:val="00C81401"/>
    <w:rsid w:val="00C82614"/>
    <w:rsid w:val="00C93E34"/>
    <w:rsid w:val="00CB0A90"/>
    <w:rsid w:val="00CC0E19"/>
    <w:rsid w:val="00CC4C71"/>
    <w:rsid w:val="00CC5C97"/>
    <w:rsid w:val="00CC6286"/>
    <w:rsid w:val="00CD52E1"/>
    <w:rsid w:val="00CD7E15"/>
    <w:rsid w:val="00CE16D5"/>
    <w:rsid w:val="00CF2A54"/>
    <w:rsid w:val="00D05A97"/>
    <w:rsid w:val="00D4693A"/>
    <w:rsid w:val="00D560E0"/>
    <w:rsid w:val="00D67C1C"/>
    <w:rsid w:val="00D709BD"/>
    <w:rsid w:val="00D74FD5"/>
    <w:rsid w:val="00D766FD"/>
    <w:rsid w:val="00D76C59"/>
    <w:rsid w:val="00D8418F"/>
    <w:rsid w:val="00D91C81"/>
    <w:rsid w:val="00DA0A31"/>
    <w:rsid w:val="00DA5EB6"/>
    <w:rsid w:val="00DB3533"/>
    <w:rsid w:val="00DB460D"/>
    <w:rsid w:val="00DB7C0E"/>
    <w:rsid w:val="00DD2A6A"/>
    <w:rsid w:val="00DD61B0"/>
    <w:rsid w:val="00DE5C8B"/>
    <w:rsid w:val="00E11090"/>
    <w:rsid w:val="00E129CA"/>
    <w:rsid w:val="00E22184"/>
    <w:rsid w:val="00E2267E"/>
    <w:rsid w:val="00E25487"/>
    <w:rsid w:val="00E34F41"/>
    <w:rsid w:val="00E35A44"/>
    <w:rsid w:val="00E37207"/>
    <w:rsid w:val="00E40153"/>
    <w:rsid w:val="00E417AA"/>
    <w:rsid w:val="00E510C7"/>
    <w:rsid w:val="00E66536"/>
    <w:rsid w:val="00E830A2"/>
    <w:rsid w:val="00E86CF7"/>
    <w:rsid w:val="00E92031"/>
    <w:rsid w:val="00E94641"/>
    <w:rsid w:val="00EA0230"/>
    <w:rsid w:val="00EB041C"/>
    <w:rsid w:val="00EB09ED"/>
    <w:rsid w:val="00EB3AB8"/>
    <w:rsid w:val="00EB6C4D"/>
    <w:rsid w:val="00EC11C8"/>
    <w:rsid w:val="00EC34EA"/>
    <w:rsid w:val="00ED05D2"/>
    <w:rsid w:val="00ED3CA0"/>
    <w:rsid w:val="00EF4574"/>
    <w:rsid w:val="00F04278"/>
    <w:rsid w:val="00F077CC"/>
    <w:rsid w:val="00F10860"/>
    <w:rsid w:val="00F26974"/>
    <w:rsid w:val="00F27736"/>
    <w:rsid w:val="00F420B1"/>
    <w:rsid w:val="00F46B05"/>
    <w:rsid w:val="00F54872"/>
    <w:rsid w:val="00F6364C"/>
    <w:rsid w:val="00F67002"/>
    <w:rsid w:val="00F8161E"/>
    <w:rsid w:val="00F85E15"/>
    <w:rsid w:val="00F865F3"/>
    <w:rsid w:val="00F9317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91C81"/>
    <w:pPr>
      <w:keepNext/>
      <w:numPr>
        <w:ilvl w:val="3"/>
        <w:numId w:val="1"/>
      </w:numPr>
      <w:outlineLvl w:val="3"/>
    </w:pPr>
    <w:rPr>
      <w:rFonts w:eastAsia="Arial" w:cs="Times New Roman"/>
      <w:b/>
      <w:bCs/>
      <w:kern w:val="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4B0EF6"/>
  </w:style>
  <w:style w:type="character" w:styleId="Hipercze">
    <w:name w:val="Hyperlink"/>
    <w:uiPriority w:val="99"/>
    <w:unhideWhenUsed/>
    <w:rsid w:val="00C61522"/>
    <w:rPr>
      <w:color w:val="0000FF"/>
      <w:u w:val="single"/>
    </w:rPr>
  </w:style>
  <w:style w:type="paragraph" w:styleId="Poprawka">
    <w:name w:val="Revision"/>
    <w:hidden/>
    <w:uiPriority w:val="99"/>
    <w:semiHidden/>
    <w:rsid w:val="008A2316"/>
    <w:pPr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TekstkomentarzaZnak">
    <w:name w:val="Tekst komentarza Znak"/>
    <w:link w:val="Tekstkomentarza"/>
    <w:rsid w:val="00A4454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nhideWhenUsed/>
    <w:qFormat/>
    <w:rsid w:val="00A4454E"/>
    <w:pPr>
      <w:suppressAutoHyphens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4454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A4454E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50E65"/>
    <w:pPr>
      <w:widowControl/>
      <w:spacing w:after="160" w:line="259" w:lineRule="auto"/>
    </w:pPr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Nagwek4Znak">
    <w:name w:val="Nagłówek 4 Znak"/>
    <w:basedOn w:val="Domylnaczcionkaakapitu"/>
    <w:link w:val="Nagwek4"/>
    <w:rsid w:val="00D91C81"/>
    <w:rPr>
      <w:rFonts w:ascii="Times New Roman" w:eastAsia="Arial" w:hAnsi="Times New Roman" w:cs="Times New Roman"/>
      <w:b/>
      <w:bCs/>
      <w:kern w:val="1"/>
      <w:sz w:val="24"/>
      <w:szCs w:val="24"/>
      <w:lang w:eastAsia="zh-CN" w:bidi="hi-IN"/>
    </w:rPr>
  </w:style>
  <w:style w:type="character" w:customStyle="1" w:styleId="WW8Num2z0">
    <w:name w:val="WW8Num2z0"/>
    <w:rsid w:val="00D91C81"/>
    <w:rPr>
      <w:rFonts w:ascii="Symbol" w:hAnsi="Symbol" w:cs="Symbol"/>
    </w:rPr>
  </w:style>
  <w:style w:type="character" w:customStyle="1" w:styleId="WW8Num3z0">
    <w:name w:val="WW8Num3z0"/>
    <w:rsid w:val="00D91C81"/>
    <w:rPr>
      <w:rFonts w:ascii="Wingdings" w:hAnsi="Wingdings" w:cs="Wingdings"/>
    </w:rPr>
  </w:style>
  <w:style w:type="character" w:customStyle="1" w:styleId="WW8Num7z0">
    <w:name w:val="WW8Num7z0"/>
    <w:rsid w:val="00D91C81"/>
    <w:rPr>
      <w:rFonts w:ascii="Symbol" w:hAnsi="Symbol" w:cs="Symbol"/>
    </w:rPr>
  </w:style>
  <w:style w:type="character" w:customStyle="1" w:styleId="WW8Num8z0">
    <w:name w:val="WW8Num8z0"/>
    <w:rsid w:val="00D91C81"/>
    <w:rPr>
      <w:b w:val="0"/>
    </w:rPr>
  </w:style>
  <w:style w:type="character" w:customStyle="1" w:styleId="Absatz-Standardschriftart">
    <w:name w:val="Absatz-Standardschriftart"/>
    <w:rsid w:val="00D91C81"/>
  </w:style>
  <w:style w:type="character" w:customStyle="1" w:styleId="WW8Num11z0">
    <w:name w:val="WW8Num11z0"/>
    <w:rsid w:val="00D91C81"/>
    <w:rPr>
      <w:b w:val="0"/>
    </w:rPr>
  </w:style>
  <w:style w:type="character" w:customStyle="1" w:styleId="WW-Absatz-Standardschriftart">
    <w:name w:val="WW-Absatz-Standardschriftart"/>
    <w:rsid w:val="00D91C81"/>
  </w:style>
  <w:style w:type="character" w:customStyle="1" w:styleId="WW8Num7z1">
    <w:name w:val="WW8Num7z1"/>
    <w:rsid w:val="00D91C81"/>
    <w:rPr>
      <w:rFonts w:ascii="Courier New" w:hAnsi="Courier New" w:cs="Courier New"/>
    </w:rPr>
  </w:style>
  <w:style w:type="character" w:customStyle="1" w:styleId="WW8Num7z2">
    <w:name w:val="WW8Num7z2"/>
    <w:rsid w:val="00D91C81"/>
    <w:rPr>
      <w:rFonts w:ascii="Wingdings" w:hAnsi="Wingdings" w:cs="Wingdings"/>
    </w:rPr>
  </w:style>
  <w:style w:type="character" w:customStyle="1" w:styleId="WW8Num1z0">
    <w:name w:val="WW8Num1z0"/>
    <w:rsid w:val="00D91C81"/>
    <w:rPr>
      <w:rFonts w:ascii="Wingdings" w:hAnsi="Wingdings" w:cs="Wingdings"/>
    </w:rPr>
  </w:style>
  <w:style w:type="character" w:customStyle="1" w:styleId="WW8Num1z1">
    <w:name w:val="WW8Num1z1"/>
    <w:rsid w:val="00D91C81"/>
    <w:rPr>
      <w:rFonts w:ascii="Courier New" w:hAnsi="Courier New" w:cs="Courier New"/>
    </w:rPr>
  </w:style>
  <w:style w:type="character" w:customStyle="1" w:styleId="WW8Num1z3">
    <w:name w:val="WW8Num1z3"/>
    <w:rsid w:val="00D91C81"/>
    <w:rPr>
      <w:rFonts w:ascii="Symbol" w:hAnsi="Symbol" w:cs="Symbol"/>
    </w:rPr>
  </w:style>
  <w:style w:type="character" w:customStyle="1" w:styleId="WW8Num4z0">
    <w:name w:val="WW8Num4z0"/>
    <w:rsid w:val="00D91C81"/>
    <w:rPr>
      <w:rFonts w:ascii="Courier New" w:hAnsi="Courier New" w:cs="Courier New"/>
    </w:rPr>
  </w:style>
  <w:style w:type="character" w:customStyle="1" w:styleId="WW8Num4z2">
    <w:name w:val="WW8Num4z2"/>
    <w:rsid w:val="00D91C81"/>
    <w:rPr>
      <w:rFonts w:ascii="Wingdings" w:hAnsi="Wingdings" w:cs="Wingdings"/>
    </w:rPr>
  </w:style>
  <w:style w:type="character" w:customStyle="1" w:styleId="WW8Num4z3">
    <w:name w:val="WW8Num4z3"/>
    <w:rsid w:val="00D91C81"/>
    <w:rPr>
      <w:rFonts w:ascii="Symbol" w:hAnsi="Symbol" w:cs="Symbol"/>
    </w:rPr>
  </w:style>
  <w:style w:type="character" w:customStyle="1" w:styleId="WW8Num10z0">
    <w:name w:val="WW8Num10z0"/>
    <w:rsid w:val="00D91C81"/>
    <w:rPr>
      <w:b w:val="0"/>
    </w:rPr>
  </w:style>
  <w:style w:type="paragraph" w:customStyle="1" w:styleId="Nagwek1">
    <w:name w:val="Nagłówek1"/>
    <w:basedOn w:val="Normalny"/>
    <w:next w:val="Tekstpodstawowy"/>
    <w:rsid w:val="00D91C81"/>
    <w:pPr>
      <w:keepNext/>
      <w:spacing w:before="240" w:after="120"/>
    </w:pPr>
    <w:rPr>
      <w:rFonts w:ascii="Arial" w:eastAsia="Lucida Sans Unicode" w:hAnsi="Arial" w:cs="Mangal"/>
      <w:kern w:val="1"/>
      <w:sz w:val="28"/>
      <w:szCs w:val="28"/>
      <w:lang w:eastAsia="zh-CN" w:bidi="hi-IN"/>
    </w:rPr>
  </w:style>
  <w:style w:type="paragraph" w:styleId="Lista">
    <w:name w:val="List"/>
    <w:basedOn w:val="Tekstpodstawowy"/>
    <w:rsid w:val="00D91C81"/>
    <w:rPr>
      <w:rFonts w:eastAsia="Lucida Sans Unicode" w:cs="Mangal"/>
      <w:kern w:val="1"/>
      <w:lang w:eastAsia="zh-CN" w:bidi="hi-IN"/>
    </w:rPr>
  </w:style>
  <w:style w:type="paragraph" w:styleId="Legenda">
    <w:name w:val="caption"/>
    <w:basedOn w:val="Normalny"/>
    <w:qFormat/>
    <w:rsid w:val="00D91C81"/>
    <w:pPr>
      <w:suppressLineNumbers/>
      <w:spacing w:before="120" w:after="120"/>
    </w:pPr>
    <w:rPr>
      <w:rFonts w:eastAsia="Lucida Sans Unicode" w:cs="Mangal"/>
      <w:i/>
      <w:iCs/>
      <w:kern w:val="1"/>
      <w:lang w:eastAsia="zh-CN" w:bidi="hi-IN"/>
    </w:rPr>
  </w:style>
  <w:style w:type="paragraph" w:customStyle="1" w:styleId="Indeks">
    <w:name w:val="Indeks"/>
    <w:basedOn w:val="Normalny"/>
    <w:rsid w:val="00D91C81"/>
    <w:pPr>
      <w:suppressLineNumbers/>
    </w:pPr>
    <w:rPr>
      <w:rFonts w:eastAsia="Lucida Sans Unicode" w:cs="Mangal"/>
      <w:kern w:val="1"/>
      <w:lang w:eastAsia="zh-CN" w:bidi="hi-IN"/>
    </w:rPr>
  </w:style>
  <w:style w:type="paragraph" w:styleId="Podtytu">
    <w:name w:val="Subtitle"/>
    <w:basedOn w:val="Nagwek1"/>
    <w:next w:val="Tekstpodstawowy"/>
    <w:link w:val="PodtytuZnak"/>
    <w:qFormat/>
    <w:rsid w:val="00D91C81"/>
    <w:pPr>
      <w:jc w:val="center"/>
    </w:pPr>
    <w:rPr>
      <w:rFonts w:cs="Arial"/>
      <w:i/>
      <w:iCs/>
    </w:rPr>
  </w:style>
  <w:style w:type="character" w:customStyle="1" w:styleId="PodtytuZnak">
    <w:name w:val="Podtytuł Znak"/>
    <w:basedOn w:val="Domylnaczcionkaakapitu"/>
    <w:link w:val="Podtytu"/>
    <w:rsid w:val="00D91C81"/>
    <w:rPr>
      <w:rFonts w:ascii="Arial" w:eastAsia="Lucida Sans Unicode" w:hAnsi="Arial" w:cs="Arial"/>
      <w:i/>
      <w:iCs/>
      <w:kern w:val="1"/>
      <w:sz w:val="28"/>
      <w:szCs w:val="28"/>
      <w:lang w:eastAsia="zh-CN" w:bidi="hi-IN"/>
    </w:rPr>
  </w:style>
  <w:style w:type="paragraph" w:customStyle="1" w:styleId="Tekstpodstawowy21">
    <w:name w:val="Tekst podstawowy 21"/>
    <w:basedOn w:val="Normalny"/>
    <w:rsid w:val="00D91C81"/>
    <w:pPr>
      <w:autoSpaceDE w:val="0"/>
      <w:jc w:val="both"/>
    </w:pPr>
    <w:rPr>
      <w:rFonts w:eastAsia="Arial" w:cs="Ari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Bartosz Szulc</cp:lastModifiedBy>
  <cp:revision>3</cp:revision>
  <cp:lastPrinted>2023-03-31T09:56:00Z</cp:lastPrinted>
  <dcterms:created xsi:type="dcterms:W3CDTF">2024-12-15T19:04:00Z</dcterms:created>
  <dcterms:modified xsi:type="dcterms:W3CDTF">2025-12-07T21:38:00Z</dcterms:modified>
</cp:coreProperties>
</file>